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14:paraId="4CC018DC" w14:textId="77777777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14:paraId="59B18B0B" w14:textId="77777777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14:paraId="52D64972" w14:textId="77777777" w:rsidR="009B1CD0" w:rsidRPr="000F5C8C" w:rsidRDefault="001C708A" w:rsidP="00844DAA">
                  <w:pPr>
                    <w:tabs>
                      <w:tab w:val="left" w:pos="851"/>
                    </w:tabs>
                    <w:spacing w:before="60" w:after="6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4965E640" wp14:editId="653F138B">
                        <wp:extent cx="6305550" cy="952500"/>
                        <wp:effectExtent l="0" t="0" r="0" b="0"/>
                        <wp:docPr id="1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055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1CC833E" w14:textId="77777777" w:rsidR="005F1DC2" w:rsidRPr="000F5C8C" w:rsidRDefault="005F1DC2" w:rsidP="000F59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  <w:p w14:paraId="1DD3996C" w14:textId="77777777"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0B30086E" w14:textId="77777777"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08692E8" w14:textId="77777777"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0F5C8C" w14:paraId="3BD6AB21" w14:textId="77777777">
        <w:tc>
          <w:tcPr>
            <w:tcW w:w="9002" w:type="dxa"/>
            <w:shd w:val="clear" w:color="auto" w:fill="66CCFF"/>
          </w:tcPr>
          <w:p w14:paraId="45BE7FBC" w14:textId="77777777" w:rsidR="009B1CD0" w:rsidRPr="00CC5EB3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22"/>
              </w:rPr>
            </w:pPr>
            <w:r w:rsidRPr="00CC5EB3">
              <w:rPr>
                <w:rFonts w:ascii="Calibri" w:hAnsi="Calibri" w:cs="Calibri"/>
                <w:sz w:val="28"/>
                <w:szCs w:val="22"/>
              </w:rPr>
              <w:t>MARCH</w:t>
            </w:r>
            <w:r w:rsidRPr="00CC5EB3">
              <w:rPr>
                <w:rFonts w:ascii="Calibri" w:hAnsi="Calibri" w:cs="Calibri"/>
                <w:caps/>
                <w:sz w:val="28"/>
                <w:szCs w:val="22"/>
              </w:rPr>
              <w:t>é</w:t>
            </w:r>
            <w:r w:rsidRPr="00CC5EB3">
              <w:rPr>
                <w:rFonts w:ascii="Calibri" w:hAnsi="Calibri" w:cs="Calibri"/>
                <w:sz w:val="28"/>
                <w:szCs w:val="22"/>
              </w:rPr>
              <w:t xml:space="preserve">S </w:t>
            </w:r>
            <w:r w:rsidR="00173C3D" w:rsidRPr="00CC5EB3">
              <w:rPr>
                <w:rFonts w:ascii="Calibri" w:hAnsi="Calibri" w:cs="Calibri"/>
                <w:sz w:val="28"/>
                <w:szCs w:val="22"/>
              </w:rPr>
              <w:t>PUBLICS</w:t>
            </w:r>
          </w:p>
          <w:p w14:paraId="383724A4" w14:textId="0C5C37D6" w:rsidR="00CE4064" w:rsidRPr="000F5C8C" w:rsidRDefault="004E35A2" w:rsidP="00CC5EB3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rPr>
                <w:rFonts w:ascii="Calibri" w:hAnsi="Calibri" w:cs="Calibri"/>
                <w:caps/>
                <w:sz w:val="22"/>
                <w:szCs w:val="22"/>
              </w:rPr>
            </w:pPr>
            <w:r w:rsidRPr="00CC5EB3">
              <w:rPr>
                <w:rFonts w:ascii="Calibri" w:hAnsi="Calibri" w:cs="Calibri"/>
                <w:b/>
                <w:bCs/>
                <w:caps/>
                <w:sz w:val="28"/>
                <w:szCs w:val="22"/>
              </w:rPr>
              <w:tab/>
            </w:r>
            <w:r w:rsidRPr="00CC5EB3">
              <w:rPr>
                <w:rFonts w:ascii="Calibri" w:hAnsi="Calibri" w:cs="Calibri"/>
                <w:b/>
                <w:bCs/>
                <w:caps/>
                <w:sz w:val="28"/>
                <w:szCs w:val="22"/>
              </w:rPr>
              <w:tab/>
            </w:r>
            <w:r w:rsidR="009B1CD0" w:rsidRPr="00CC5EB3">
              <w:rPr>
                <w:rFonts w:ascii="Calibri" w:hAnsi="Calibri" w:cs="Calibri"/>
                <w:b/>
                <w:bCs/>
                <w:caps/>
                <w:sz w:val="28"/>
                <w:szCs w:val="22"/>
              </w:rPr>
              <w:t>ACTE</w:t>
            </w:r>
            <w:r w:rsidR="009B1CD0" w:rsidRPr="00CC5EB3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 D’ENGAGEMENT</w:t>
            </w:r>
            <w:r w:rsidR="00147F02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 n°</w:t>
            </w:r>
            <w:r w:rsidR="001C708A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 </w:t>
            </w:r>
            <w:r w:rsidR="008912FB">
              <w:rPr>
                <w:rFonts w:ascii="Calibri" w:hAnsi="Calibri" w:cs="Calibri"/>
                <w:b/>
                <w:bCs/>
                <w:sz w:val="28"/>
                <w:szCs w:val="22"/>
              </w:rPr>
              <w:t>2025_5524</w:t>
            </w:r>
          </w:p>
        </w:tc>
        <w:tc>
          <w:tcPr>
            <w:tcW w:w="1275" w:type="dxa"/>
            <w:shd w:val="clear" w:color="auto" w:fill="66CCFF"/>
          </w:tcPr>
          <w:p w14:paraId="3685889C" w14:textId="77777777"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14:paraId="356FDE64" w14:textId="77777777"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FB36E28" w14:textId="77777777"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14:paraId="4195C77A" w14:textId="77777777" w:rsidR="00AA4214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14:paraId="2A127015" w14:textId="77777777" w:rsidR="00593CB2" w:rsidRDefault="00593CB2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</w:p>
    <w:p w14:paraId="2062AA86" w14:textId="77777777" w:rsidR="00593CB2" w:rsidRPr="000F5C8C" w:rsidRDefault="00593CB2" w:rsidP="00593CB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>
        <w:rPr>
          <w:rFonts w:ascii="Calibri" w:hAnsi="Calibri" w:cs="Calibri"/>
          <w:b/>
          <w:i/>
          <w:sz w:val="22"/>
          <w:szCs w:val="22"/>
          <w:lang w:eastAsia="fr-FR"/>
        </w:rPr>
        <w:t>Adresse mail : __________________@_____________</w:t>
      </w:r>
    </w:p>
    <w:p w14:paraId="0434A8CE" w14:textId="77777777" w:rsidR="00AA4214" w:rsidRPr="000F5C8C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14:paraId="776BBB8F" w14:textId="77777777" w:rsidTr="002D1E14">
        <w:tc>
          <w:tcPr>
            <w:tcW w:w="10277" w:type="dxa"/>
            <w:shd w:val="clear" w:color="auto" w:fill="00B0F0"/>
          </w:tcPr>
          <w:p w14:paraId="733C9D4E" w14:textId="77777777"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14:paraId="7B075176" w14:textId="77777777"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62CD0716" w14:textId="77777777" w:rsidR="009B1CD0" w:rsidRPr="000F5C8C" w:rsidRDefault="00AA73AC" w:rsidP="000048A1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>du marché</w:t>
      </w:r>
    </w:p>
    <w:p w14:paraId="6E95D47F" w14:textId="77777777" w:rsid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4"/>
          <w:szCs w:val="22"/>
          <w:lang w:eastAsia="fr-FR"/>
        </w:rPr>
      </w:pPr>
    </w:p>
    <w:p w14:paraId="0505EF7F" w14:textId="77777777" w:rsidR="003C45B2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 w:rsidRPr="003C45B2">
        <w:rPr>
          <w:rFonts w:ascii="Calibri" w:hAnsi="Calibri" w:cs="Calibri"/>
          <w:b/>
          <w:color w:val="000000"/>
          <w:sz w:val="22"/>
          <w:szCs w:val="22"/>
          <w:lang w:eastAsia="fr-FR"/>
        </w:rPr>
        <w:t>CENTRE HOSPITALIER INTERCOMMUNAL DE BEAUREPAIRE</w:t>
      </w:r>
    </w:p>
    <w:p w14:paraId="4FC18938" w14:textId="77777777" w:rsidR="003C45B2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14:paraId="4EB9F805" w14:textId="77777777" w:rsidR="003C45B2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 w:rsidRPr="003C45B2">
        <w:rPr>
          <w:rFonts w:ascii="Calibri" w:hAnsi="Calibri" w:cs="Calibri"/>
          <w:b/>
          <w:color w:val="000000"/>
          <w:sz w:val="22"/>
          <w:szCs w:val="22"/>
          <w:lang w:eastAsia="fr-FR"/>
        </w:rPr>
        <w:t>CONSTRUCTION DU NOUVEAU CENTRE HOSPITALIER INTERCOMMUNAL DE BEAUREPAIRE</w:t>
      </w:r>
    </w:p>
    <w:p w14:paraId="4F6CA704" w14:textId="77777777" w:rsidR="003C45B2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14:paraId="16501E12" w14:textId="77777777" w:rsidR="003C45B2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 w:rsidRPr="003C45B2">
        <w:rPr>
          <w:rFonts w:ascii="Calibri" w:hAnsi="Calibri" w:cs="Calibri"/>
          <w:b/>
          <w:color w:val="000000"/>
          <w:sz w:val="22"/>
          <w:szCs w:val="22"/>
          <w:lang w:eastAsia="fr-FR"/>
        </w:rPr>
        <w:t>Opération T25_4002</w:t>
      </w:r>
    </w:p>
    <w:p w14:paraId="1A9E554F" w14:textId="77777777" w:rsidR="003C45B2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14:paraId="473B7717" w14:textId="77777777" w:rsidR="000048A1" w:rsidRPr="003C45B2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 w:rsidRPr="003C45B2">
        <w:rPr>
          <w:rFonts w:ascii="Calibri" w:hAnsi="Calibri" w:cs="Calibri"/>
          <w:b/>
          <w:color w:val="000000"/>
          <w:sz w:val="22"/>
          <w:szCs w:val="22"/>
          <w:lang w:eastAsia="fr-FR"/>
        </w:rPr>
        <w:t>MISSION DE CONTROLE TECHNIQUE</w:t>
      </w:r>
    </w:p>
    <w:p w14:paraId="4F547A75" w14:textId="77777777" w:rsidR="003C45B2" w:rsidRPr="000F5C8C" w:rsidRDefault="003C45B2" w:rsidP="003C45B2">
      <w:pPr>
        <w:tabs>
          <w:tab w:val="left" w:pos="426"/>
          <w:tab w:val="left" w:pos="851"/>
        </w:tabs>
        <w:jc w:val="center"/>
        <w:rPr>
          <w:rFonts w:ascii="Calibri" w:hAnsi="Calibri" w:cs="Calibri"/>
          <w:sz w:val="22"/>
          <w:szCs w:val="22"/>
        </w:rPr>
      </w:pPr>
    </w:p>
    <w:p w14:paraId="76EAB0D1" w14:textId="77777777" w:rsidR="009B1CD0" w:rsidRPr="000F5C8C" w:rsidRDefault="00AA73AC" w:rsidP="000048A1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 xml:space="preserve">Cet acte d'engagement correspond </w:t>
      </w:r>
    </w:p>
    <w:p w14:paraId="248E4BB9" w14:textId="77777777" w:rsidR="000406A1" w:rsidRPr="000F5C8C" w:rsidRDefault="000406A1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1FBAD2F" w14:textId="77777777"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14:paraId="2F2FA7A9" w14:textId="774FAFD9" w:rsidR="006D4221" w:rsidRPr="000F5C8C" w:rsidRDefault="00034F56" w:rsidP="006D4221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À</w:t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du marché</w:t>
      </w:r>
      <w:r w:rsidR="00173C3D">
        <w:rPr>
          <w:rFonts w:ascii="Calibri" w:hAnsi="Calibri" w:cs="Calibri"/>
          <w:sz w:val="22"/>
          <w:szCs w:val="22"/>
        </w:rPr>
        <w:t xml:space="preserve"> n° </w:t>
      </w:r>
      <w:r w:rsidR="008912FB">
        <w:rPr>
          <w:rFonts w:ascii="Calibri" w:hAnsi="Calibri" w:cs="Calibri"/>
          <w:sz w:val="22"/>
          <w:szCs w:val="22"/>
        </w:rPr>
        <w:t>2025_5524</w:t>
      </w:r>
    </w:p>
    <w:p w14:paraId="523FD217" w14:textId="77777777" w:rsidR="009B1CD0" w:rsidRPr="000F5C8C" w:rsidRDefault="006D4221" w:rsidP="004E35A2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</w:p>
    <w:p w14:paraId="756BA913" w14:textId="77777777"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14:paraId="3E422D3F" w14:textId="77777777" w:rsidR="009B1CD0" w:rsidRPr="000F5C8C" w:rsidRDefault="002D1E14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250BF" w:rsidRPr="000F5C8C">
        <w:rPr>
          <w:rFonts w:ascii="Calibri" w:hAnsi="Calibri" w:cs="Calibri"/>
          <w:sz w:val="22"/>
          <w:szCs w:val="22"/>
        </w:rPr>
        <w:t> </w:t>
      </w:r>
    </w:p>
    <w:p w14:paraId="0BCEA0BB" w14:textId="77777777"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14:paraId="38B8E04A" w14:textId="77777777" w:rsidTr="002D1E14">
        <w:tc>
          <w:tcPr>
            <w:tcW w:w="10277" w:type="dxa"/>
            <w:shd w:val="clear" w:color="auto" w:fill="00B0F0"/>
          </w:tcPr>
          <w:p w14:paraId="10F8ED6B" w14:textId="77777777"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</w:tbl>
    <w:p w14:paraId="27813620" w14:textId="77777777"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30628CB" w14:textId="77777777" w:rsidR="005D795E" w:rsidRPr="000F5C8C" w:rsidRDefault="005D795E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E57ABF1" w14:textId="77777777" w:rsidR="009B1CD0" w:rsidRPr="00CC5EB3" w:rsidRDefault="009B1CD0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  <w:r w:rsidRPr="000F5C8C">
        <w:rPr>
          <w:rFonts w:ascii="Calibri" w:hAnsi="Calibri" w:cs="Calibri"/>
          <w:sz w:val="22"/>
          <w:szCs w:val="22"/>
        </w:rPr>
        <w:t> :</w:t>
      </w:r>
    </w:p>
    <w:p w14:paraId="446C1F3B" w14:textId="77777777"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2F6FCBE" w14:textId="77777777" w:rsidR="00AA4214" w:rsidRPr="000F5C8C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Identification du titulaire</w:t>
      </w:r>
    </w:p>
    <w:p w14:paraId="584AC47D" w14:textId="77777777" w:rsidR="00AA4214" w:rsidRPr="000F5C8C" w:rsidRDefault="00AA4214" w:rsidP="00AA4214">
      <w:pPr>
        <w:tabs>
          <w:tab w:val="left" w:pos="851"/>
        </w:tabs>
        <w:ind w:left="720"/>
        <w:rPr>
          <w:rFonts w:ascii="Calibri" w:hAnsi="Calibri" w:cs="Calibri"/>
          <w:sz w:val="22"/>
          <w:szCs w:val="22"/>
        </w:rPr>
      </w:pPr>
    </w:p>
    <w:p w14:paraId="4760C37B" w14:textId="77777777" w:rsidR="009B1CD0" w:rsidRPr="000F5C8C" w:rsidRDefault="00693CE4" w:rsidP="00693CE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>Après avoir pris connaissance des pièces constitutives du marché stipulées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 </w:t>
      </w:r>
      <w:r w:rsidR="001D5107">
        <w:rPr>
          <w:rFonts w:ascii="Calibri" w:hAnsi="Calibri" w:cs="Calibri"/>
          <w:b/>
          <w:color w:val="000000"/>
          <w:sz w:val="22"/>
          <w:szCs w:val="22"/>
          <w:lang w:eastAsia="fr-FR"/>
        </w:rPr>
        <w:t>3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14:paraId="66382EE2" w14:textId="77777777"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46B6ED8" w14:textId="77777777"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14:paraId="788806AB" w14:textId="77777777" w:rsidR="009B1CD0" w:rsidRPr="000F5C8C" w:rsidRDefault="009B1CD0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574C2CA" w14:textId="77777777"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14:paraId="3B616BD1" w14:textId="77777777"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371FFC1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Nom commercial et la dénomination sociale du candidat, </w:t>
      </w:r>
    </w:p>
    <w:p w14:paraId="676D45E2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14:paraId="661EE6D6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14:paraId="4A8A839F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 xml:space="preserve">Adresse électronique, </w:t>
      </w:r>
    </w:p>
    <w:p w14:paraId="3EE84979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Numéros de téléphone et de télécopie</w:t>
      </w:r>
    </w:p>
    <w:p w14:paraId="70577135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14:paraId="659EFEAE" w14:textId="77777777"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F9D3FF1" w14:textId="77777777"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14:paraId="6EAAB526" w14:textId="77777777"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14:paraId="25F46047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Nom commercial et la dénomination sociale du candidat, </w:t>
      </w:r>
    </w:p>
    <w:p w14:paraId="2B1E45CE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14:paraId="4368CAA6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A</w:t>
      </w:r>
      <w:r w:rsidR="005250BF" w:rsidRPr="000F5C8C">
        <w:rPr>
          <w:rFonts w:ascii="Calibri" w:hAnsi="Calibri" w:cs="Calibri"/>
          <w:i/>
          <w:sz w:val="22"/>
          <w:szCs w:val="22"/>
        </w:rPr>
        <w:t>dresse électronique :</w:t>
      </w:r>
    </w:p>
    <w:p w14:paraId="263321D7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Numéros de téléphone et de télécopie</w:t>
      </w:r>
    </w:p>
    <w:p w14:paraId="12A5FF4A" w14:textId="77777777"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14:paraId="053F669E" w14:textId="77777777"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6C507FBB" w14:textId="77777777" w:rsidR="00382B6D" w:rsidRPr="000F5C8C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Identification et nature du groupement</w:t>
      </w:r>
    </w:p>
    <w:p w14:paraId="67411BF2" w14:textId="77777777" w:rsidR="00AA4214" w:rsidRPr="000F5C8C" w:rsidRDefault="00AA4214" w:rsidP="00AA4214">
      <w:pPr>
        <w:tabs>
          <w:tab w:val="left" w:pos="851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14:paraId="47DA0C39" w14:textId="77777777"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14:paraId="1313C379" w14:textId="77777777"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sz w:val="22"/>
          <w:szCs w:val="22"/>
        </w:rPr>
      </w:pPr>
    </w:p>
    <w:p w14:paraId="783EA77C" w14:textId="77777777"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14:paraId="16AC3889" w14:textId="77777777" w:rsidR="00D41AD4" w:rsidRPr="000F5C8C" w:rsidRDefault="00D41AD4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14:paraId="6801963E" w14:textId="77777777"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14:paraId="1FEDA463" w14:textId="77777777" w:rsidR="00AA73AC" w:rsidRPr="00593CB2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b/>
          <w:sz w:val="22"/>
          <w:szCs w:val="22"/>
        </w:rPr>
      </w:pPr>
      <w:r w:rsidRPr="00593CB2">
        <w:rPr>
          <w:rFonts w:ascii="Calibri" w:hAnsi="Calibri" w:cs="Calibri"/>
          <w:b/>
          <w:sz w:val="22"/>
          <w:szCs w:val="22"/>
        </w:rPr>
        <w:t>Contractant N°1 : Mandataire</w:t>
      </w:r>
    </w:p>
    <w:p w14:paraId="7AC837F6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 xml:space="preserve">Nom commercial et la dénomination sociale </w:t>
      </w:r>
      <w:r w:rsidR="00B73584" w:rsidRPr="00593CB2">
        <w:rPr>
          <w:rFonts w:ascii="Calibri" w:hAnsi="Calibri" w:cs="Calibri"/>
          <w:sz w:val="22"/>
          <w:szCs w:val="22"/>
        </w:rPr>
        <w:t>de l’entreprise</w:t>
      </w:r>
      <w:r w:rsidRPr="00593CB2">
        <w:rPr>
          <w:rFonts w:ascii="Calibri" w:hAnsi="Calibri" w:cs="Calibri"/>
          <w:sz w:val="22"/>
          <w:szCs w:val="22"/>
        </w:rPr>
        <w:t xml:space="preserve">, </w:t>
      </w:r>
    </w:p>
    <w:p w14:paraId="6E17DBF0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Représenté par</w:t>
      </w:r>
    </w:p>
    <w:p w14:paraId="245D84E5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 xml:space="preserve">Adresse Postale de son établissement et de son siège social (si elle est différente de celle de l’établissement), </w:t>
      </w:r>
    </w:p>
    <w:p w14:paraId="32BFFEAA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 xml:space="preserve">Adresse électronique, </w:t>
      </w:r>
    </w:p>
    <w:p w14:paraId="0A997F73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Numéros de téléphone et de télécopie</w:t>
      </w:r>
    </w:p>
    <w:p w14:paraId="3DBB2164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Numéro SIRET</w:t>
      </w:r>
    </w:p>
    <w:p w14:paraId="4EFCBF29" w14:textId="77777777" w:rsidR="00AA73AC" w:rsidRPr="00593CB2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513E6CD2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Contractant N°2 :</w:t>
      </w:r>
    </w:p>
    <w:p w14:paraId="62E1A7D4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 xml:space="preserve">Nom commercial et la dénomination sociale </w:t>
      </w:r>
      <w:r w:rsidR="00B73584" w:rsidRPr="00593CB2">
        <w:rPr>
          <w:rFonts w:ascii="Calibri" w:hAnsi="Calibri" w:cs="Calibri"/>
          <w:sz w:val="22"/>
          <w:szCs w:val="22"/>
        </w:rPr>
        <w:t>de l’entreprise,</w:t>
      </w:r>
    </w:p>
    <w:p w14:paraId="05F04D4E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Représenté par</w:t>
      </w:r>
    </w:p>
    <w:p w14:paraId="6ED26247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 xml:space="preserve">Adresse Postale de son établissement et de son siège social (si elle est différente de celle de l’établissement), </w:t>
      </w:r>
    </w:p>
    <w:p w14:paraId="18113FCC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 xml:space="preserve">Adresse électronique, </w:t>
      </w:r>
    </w:p>
    <w:p w14:paraId="68C92E47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Numéros de téléphone et de télécopie</w:t>
      </w:r>
    </w:p>
    <w:p w14:paraId="09014A57" w14:textId="77777777" w:rsidR="00AA73AC" w:rsidRPr="00593CB2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93CB2">
        <w:rPr>
          <w:rFonts w:ascii="Calibri" w:hAnsi="Calibri" w:cs="Calibri"/>
          <w:sz w:val="22"/>
          <w:szCs w:val="22"/>
        </w:rPr>
        <w:t>Numéro SIRET</w:t>
      </w:r>
    </w:p>
    <w:p w14:paraId="118D9857" w14:textId="77777777" w:rsidR="009B1CD0" w:rsidRPr="00593CB2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14:paraId="001A05F2" w14:textId="77777777"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14:paraId="0162BB35" w14:textId="77777777"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43B48CC3" w14:textId="77777777" w:rsidR="007F0861" w:rsidRPr="000F5C8C" w:rsidRDefault="007F0861" w:rsidP="00D41AD4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Nom commercial et la dén</w:t>
      </w:r>
      <w:r w:rsidR="00D41AD4" w:rsidRPr="000F5C8C">
        <w:rPr>
          <w:rFonts w:ascii="Calibri" w:hAnsi="Calibri" w:cs="Calibri"/>
          <w:i/>
          <w:sz w:val="22"/>
          <w:szCs w:val="22"/>
        </w:rPr>
        <w:t>omination sociale du mandataire :</w:t>
      </w:r>
    </w:p>
    <w:p w14:paraId="0088F903" w14:textId="77777777" w:rsidR="007F0861" w:rsidRPr="000F5C8C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 w:rsidR="00D41AD4" w:rsidRPr="000F5C8C">
        <w:rPr>
          <w:rFonts w:ascii="Calibri" w:hAnsi="Calibri" w:cs="Calibri"/>
          <w:i/>
          <w:sz w:val="22"/>
          <w:szCs w:val="22"/>
        </w:rPr>
        <w:t> :</w:t>
      </w:r>
    </w:p>
    <w:p w14:paraId="21C58A8F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26158B5" w14:textId="77777777"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14:paraId="5B94E50B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A23AB8D" w14:textId="77777777"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14:paraId="45792C92" w14:textId="77777777"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54AFA9B1" w14:textId="77777777"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 ;</w:t>
      </w:r>
    </w:p>
    <w:p w14:paraId="720DBE2B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(Joindre les pouvoirs en annexe du présent document.)</w:t>
      </w:r>
    </w:p>
    <w:p w14:paraId="144573C8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47777262" w14:textId="77777777"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 ;</w:t>
      </w:r>
    </w:p>
    <w:p w14:paraId="4C6BF251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(Joindre les pouvoirs en annexe du présent document.)</w:t>
      </w:r>
    </w:p>
    <w:p w14:paraId="643BE9A9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697FE93C" w14:textId="77777777"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14:paraId="6B2391C3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14:paraId="4E9BE66B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14:paraId="4DE36505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27A75BF7" w14:textId="77777777"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14:paraId="5A7FE2D4" w14:textId="77777777"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14:paraId="772DBF85" w14:textId="77777777"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14:paraId="31194FB9" w14:textId="77777777"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3314302B" w14:textId="77777777"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 :</w:t>
      </w:r>
    </w:p>
    <w:p w14:paraId="2888B1CC" w14:textId="77777777"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(Donner des précisions sur l’étendue du mandat.)</w:t>
      </w:r>
    </w:p>
    <w:p w14:paraId="1F19A039" w14:textId="77777777"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14:paraId="35247EA1" w14:textId="77777777" w:rsidR="006917A0" w:rsidRPr="00CC5EB3" w:rsidRDefault="006917A0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:</w:t>
      </w:r>
    </w:p>
    <w:p w14:paraId="541AAABF" w14:textId="77777777" w:rsidR="006917A0" w:rsidRPr="000F5C8C" w:rsidRDefault="006917A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14:paraId="1E154D70" w14:textId="77777777" w:rsidR="00C20945" w:rsidRDefault="00C20945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s’engagent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 xml:space="preserve">uter les prestations </w:t>
      </w:r>
      <w:r w:rsidR="00764D95" w:rsidRPr="000F5C8C">
        <w:rPr>
          <w:rFonts w:ascii="Calibri" w:hAnsi="Calibri" w:cs="Calibri"/>
          <w:sz w:val="22"/>
          <w:szCs w:val="22"/>
          <w:lang w:eastAsia="fr-FR"/>
        </w:rPr>
        <w:t>demandées aux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prix indiqués ci –dessous :</w:t>
      </w:r>
    </w:p>
    <w:p w14:paraId="32487251" w14:textId="77777777" w:rsidR="000048A1" w:rsidRDefault="000048A1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</w:p>
    <w:p w14:paraId="205662D9" w14:textId="77777777" w:rsidR="000048A1" w:rsidRPr="000048A1" w:rsidRDefault="000048A1" w:rsidP="000048A1">
      <w:pPr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lang w:eastAsia="fr-FR"/>
        </w:rPr>
      </w:pPr>
      <w:r w:rsidRPr="000048A1">
        <w:rPr>
          <w:rFonts w:ascii="Calibri" w:hAnsi="Calibri" w:cs="Calibri"/>
          <w:b/>
          <w:sz w:val="22"/>
          <w:szCs w:val="22"/>
          <w:lang w:eastAsia="fr-FR"/>
        </w:rPr>
        <w:t>Tranche ferme</w:t>
      </w: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6"/>
        <w:gridCol w:w="3044"/>
      </w:tblGrid>
      <w:tr w:rsidR="000048A1" w:rsidRPr="00B64A42" w14:paraId="02FFE3F8" w14:textId="77777777" w:rsidTr="000048A1">
        <w:trPr>
          <w:trHeight w:val="300"/>
          <w:jc w:val="center"/>
        </w:trPr>
        <w:tc>
          <w:tcPr>
            <w:tcW w:w="5176" w:type="dxa"/>
            <w:shd w:val="clear" w:color="auto" w:fill="auto"/>
            <w:noWrap/>
            <w:vAlign w:val="bottom"/>
            <w:hideMark/>
          </w:tcPr>
          <w:p w14:paraId="2D1AD502" w14:textId="77777777" w:rsidR="000048A1" w:rsidRPr="00B64A42" w:rsidRDefault="00CB3513" w:rsidP="000048A1">
            <w:pPr>
              <w:suppressAutoHyphens w:val="0"/>
              <w:spacing w:before="120" w:after="120"/>
              <w:rPr>
                <w:rFonts w:ascii="Calibri" w:hAnsi="Calibri" w:cs="Arial"/>
                <w:sz w:val="22"/>
                <w:szCs w:val="22"/>
                <w:lang w:eastAsia="fr-FR"/>
              </w:rPr>
            </w:pPr>
            <w:r w:rsidRPr="00B64A42">
              <w:rPr>
                <w:rFonts w:ascii="Calibri" w:hAnsi="Calibri" w:cs="Arial"/>
                <w:sz w:val="22"/>
                <w:szCs w:val="22"/>
                <w:lang w:eastAsia="fr-FR"/>
              </w:rPr>
              <w:t xml:space="preserve">Montant </w:t>
            </w:r>
            <w:r>
              <w:rPr>
                <w:rFonts w:ascii="Calibri" w:hAnsi="Calibri" w:cs="Arial"/>
                <w:sz w:val="22"/>
                <w:szCs w:val="22"/>
                <w:lang w:eastAsia="fr-FR"/>
              </w:rPr>
              <w:t>en</w:t>
            </w:r>
            <w:r w:rsidR="000048A1">
              <w:rPr>
                <w:rFonts w:ascii="Calibri" w:hAnsi="Calibri" w:cs="Arial"/>
                <w:sz w:val="22"/>
                <w:szCs w:val="22"/>
                <w:lang w:eastAsia="fr-FR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fr-FR"/>
              </w:rPr>
              <w:t>€ HT</w:t>
            </w:r>
          </w:p>
        </w:tc>
        <w:tc>
          <w:tcPr>
            <w:tcW w:w="3044" w:type="dxa"/>
            <w:shd w:val="clear" w:color="auto" w:fill="auto"/>
            <w:noWrap/>
            <w:vAlign w:val="bottom"/>
            <w:hideMark/>
          </w:tcPr>
          <w:p w14:paraId="796A6DB6" w14:textId="77777777" w:rsidR="000048A1" w:rsidRPr="00B64A42" w:rsidRDefault="000048A1" w:rsidP="000048A1">
            <w:pPr>
              <w:suppressAutoHyphens w:val="0"/>
              <w:spacing w:before="120" w:after="120"/>
              <w:ind w:right="480"/>
              <w:jc w:val="right"/>
              <w:rPr>
                <w:rFonts w:ascii="Calibri" w:hAnsi="Calibri" w:cs="Arial"/>
                <w:b/>
                <w:bCs/>
                <w:sz w:val="22"/>
                <w:szCs w:val="22"/>
                <w:lang w:eastAsia="fr-FR"/>
              </w:rPr>
            </w:pPr>
          </w:p>
        </w:tc>
      </w:tr>
    </w:tbl>
    <w:p w14:paraId="2DD95685" w14:textId="77777777" w:rsidR="000048A1" w:rsidRPr="000F5C8C" w:rsidRDefault="000048A1" w:rsidP="000048A1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Montant HT arrêté</w:t>
      </w:r>
      <w:r w:rsidRPr="000F5C8C">
        <w:rPr>
          <w:rFonts w:ascii="Calibri" w:hAnsi="Calibri" w:cs="Calibri"/>
          <w:sz w:val="22"/>
          <w:szCs w:val="22"/>
        </w:rPr>
        <w:t xml:space="preserve"> en toutes lettres</w:t>
      </w:r>
      <w:r w:rsidR="00CB3513" w:rsidRPr="000F5C8C">
        <w:rPr>
          <w:rFonts w:ascii="Calibri" w:hAnsi="Calibri" w:cs="Calibri"/>
          <w:sz w:val="22"/>
          <w:szCs w:val="22"/>
        </w:rPr>
        <w:t> :</w:t>
      </w:r>
      <w:r w:rsidR="00CB3513">
        <w:rPr>
          <w:rFonts w:ascii="Calibri" w:hAnsi="Calibri" w:cs="Calibri"/>
          <w:sz w:val="22"/>
          <w:szCs w:val="22"/>
        </w:rPr>
        <w:t xml:space="preserve"> _</w:t>
      </w:r>
      <w:r>
        <w:rPr>
          <w:rFonts w:ascii="Calibri" w:hAnsi="Calibri" w:cs="Calibri"/>
          <w:sz w:val="22"/>
          <w:szCs w:val="22"/>
        </w:rPr>
        <w:t>_______________________________</w:t>
      </w:r>
    </w:p>
    <w:p w14:paraId="05D8F35B" w14:textId="77777777" w:rsidR="000048A1" w:rsidRDefault="000048A1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</w:p>
    <w:p w14:paraId="6EFC95AA" w14:textId="77777777" w:rsidR="009D52B4" w:rsidRDefault="009D52B4" w:rsidP="00D26760">
      <w:pPr>
        <w:rPr>
          <w:rFonts w:ascii="Calibri" w:hAnsi="Calibri"/>
          <w:sz w:val="22"/>
          <w:szCs w:val="22"/>
        </w:rPr>
      </w:pPr>
    </w:p>
    <w:p w14:paraId="6B069005" w14:textId="77777777" w:rsidR="003D25A1" w:rsidRPr="00CC5EB3" w:rsidRDefault="003D25A1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B3 –</w:t>
      </w:r>
      <w:r w:rsidRPr="003D25A1">
        <w:rPr>
          <w:rFonts w:ascii="Calibri" w:hAnsi="Calibri" w:cs="Calibri"/>
          <w:sz w:val="22"/>
          <w:szCs w:val="22"/>
        </w:rPr>
        <w:t xml:space="preserve"> décomposition du prix forfaitaire suivant les éléments de mission</w:t>
      </w:r>
    </w:p>
    <w:p w14:paraId="75CFF3FE" w14:textId="77777777" w:rsidR="009D52B4" w:rsidRDefault="003D25A1" w:rsidP="00D2676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Voir annexe </w:t>
      </w:r>
      <w:r w:rsidR="000048A1">
        <w:rPr>
          <w:rFonts w:ascii="Calibri" w:hAnsi="Calibri"/>
          <w:sz w:val="22"/>
          <w:szCs w:val="22"/>
        </w:rPr>
        <w:t>1</w:t>
      </w:r>
    </w:p>
    <w:p w14:paraId="45D051EE" w14:textId="77777777" w:rsidR="003D25A1" w:rsidRPr="000F5C8C" w:rsidRDefault="003D25A1" w:rsidP="00D26760">
      <w:pPr>
        <w:rPr>
          <w:rFonts w:ascii="Calibri" w:hAnsi="Calibri"/>
          <w:sz w:val="22"/>
          <w:szCs w:val="22"/>
        </w:rPr>
      </w:pPr>
    </w:p>
    <w:p w14:paraId="63E3FEA3" w14:textId="77777777" w:rsidR="009B1CD0" w:rsidRPr="00CC5EB3" w:rsidRDefault="009B1CD0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 w:rsidR="003D25A1">
        <w:rPr>
          <w:rFonts w:ascii="Calibri" w:hAnsi="Calibri" w:cs="Calibri"/>
          <w:sz w:val="22"/>
          <w:szCs w:val="22"/>
        </w:rPr>
        <w:t>4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sz w:val="22"/>
          <w:szCs w:val="22"/>
        </w:rPr>
        <w:t>–</w:t>
      </w:r>
      <w:r w:rsidR="005D795E" w:rsidRPr="000F5C8C">
        <w:rPr>
          <w:rFonts w:ascii="Calibri" w:hAnsi="Calibri" w:cs="Calibri"/>
          <w:sz w:val="22"/>
          <w:szCs w:val="22"/>
        </w:rPr>
        <w:t>E</w:t>
      </w:r>
      <w:r w:rsidR="00036500" w:rsidRPr="000F5C8C">
        <w:rPr>
          <w:rFonts w:ascii="Calibri" w:hAnsi="Calibri" w:cs="Calibri"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sz w:val="22"/>
          <w:szCs w:val="22"/>
        </w:rPr>
        <w:t>r</w:t>
      </w:r>
      <w:r w:rsidRPr="000F5C8C">
        <w:rPr>
          <w:rFonts w:ascii="Calibri" w:hAnsi="Calibri" w:cs="Calibri"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sz w:val="22"/>
          <w:szCs w:val="22"/>
        </w:rPr>
        <w:t xml:space="preserve"> entre Co-traitants</w:t>
      </w:r>
      <w:r w:rsidR="00764D95" w:rsidRPr="00CC5EB3">
        <w:rPr>
          <w:rFonts w:ascii="Calibri" w:hAnsi="Calibri" w:cs="Calibri"/>
          <w:sz w:val="22"/>
          <w:szCs w:val="22"/>
        </w:rPr>
        <w:t> </w:t>
      </w:r>
    </w:p>
    <w:p w14:paraId="3CAC91A0" w14:textId="77777777" w:rsidR="009B1CD0" w:rsidRDefault="003D25A1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Voir annexe 1</w:t>
      </w:r>
    </w:p>
    <w:p w14:paraId="435B7BDE" w14:textId="77777777" w:rsidR="00420F93" w:rsidRDefault="00420F93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</w:p>
    <w:p w14:paraId="27ABDE33" w14:textId="77777777" w:rsidR="009A6AFD" w:rsidRPr="00CC5EB3" w:rsidRDefault="009A6AFD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5</w:t>
      </w:r>
      <w:r w:rsidRPr="000F5C8C">
        <w:rPr>
          <w:rFonts w:ascii="Calibri" w:hAnsi="Calibri" w:cs="Calibri"/>
          <w:sz w:val="22"/>
          <w:szCs w:val="22"/>
        </w:rPr>
        <w:t xml:space="preserve"> –</w:t>
      </w:r>
      <w:r w:rsidRPr="00CC5EB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Délais</w:t>
      </w:r>
    </w:p>
    <w:p w14:paraId="0778093F" w14:textId="77777777" w:rsidR="003D25A1" w:rsidRPr="009A6AFD" w:rsidRDefault="009A6AFD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9A6AFD">
        <w:rPr>
          <w:rFonts w:ascii="Calibri" w:hAnsi="Calibri" w:cs="Calibri"/>
          <w:sz w:val="22"/>
          <w:szCs w:val="22"/>
        </w:rPr>
        <w:t xml:space="preserve">Les délais de remise des prestations </w:t>
      </w:r>
      <w:r w:rsidR="00C079FC">
        <w:rPr>
          <w:rFonts w:ascii="Calibri" w:hAnsi="Calibri" w:cs="Calibri"/>
          <w:sz w:val="22"/>
          <w:szCs w:val="22"/>
        </w:rPr>
        <w:t xml:space="preserve">sont </w:t>
      </w:r>
      <w:r w:rsidRPr="009A6AFD">
        <w:rPr>
          <w:rFonts w:ascii="Calibri" w:hAnsi="Calibri" w:cs="Calibri"/>
          <w:sz w:val="22"/>
          <w:szCs w:val="22"/>
        </w:rPr>
        <w:t xml:space="preserve">définis à l’article </w:t>
      </w:r>
      <w:r w:rsidR="00CC5EB3">
        <w:rPr>
          <w:rFonts w:ascii="Calibri" w:hAnsi="Calibri" w:cs="Calibri"/>
          <w:sz w:val="22"/>
          <w:szCs w:val="22"/>
        </w:rPr>
        <w:t>7.3</w:t>
      </w:r>
      <w:r w:rsidRPr="009A6AFD">
        <w:rPr>
          <w:rFonts w:ascii="Calibri" w:hAnsi="Calibri" w:cs="Calibri"/>
          <w:sz w:val="22"/>
          <w:szCs w:val="22"/>
        </w:rPr>
        <w:t xml:space="preserve"> du CCAP.</w:t>
      </w:r>
    </w:p>
    <w:p w14:paraId="23076AA3" w14:textId="77777777" w:rsidR="009B1CD0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6E92C442" w14:textId="77777777" w:rsidR="00750DFC" w:rsidRPr="00CC5EB3" w:rsidRDefault="00750DFC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 w:rsidR="009A6AFD">
        <w:rPr>
          <w:rFonts w:ascii="Calibri" w:hAnsi="Calibri" w:cs="Calibri"/>
          <w:sz w:val="22"/>
          <w:szCs w:val="22"/>
        </w:rPr>
        <w:t>6</w:t>
      </w:r>
      <w:r w:rsidRPr="000F5C8C">
        <w:rPr>
          <w:rFonts w:ascii="Calibri" w:hAnsi="Calibri" w:cs="Calibri"/>
          <w:sz w:val="22"/>
          <w:szCs w:val="22"/>
        </w:rPr>
        <w:t xml:space="preserve"> –</w:t>
      </w:r>
      <w:r w:rsidR="00D904F7">
        <w:rPr>
          <w:rFonts w:ascii="Calibri" w:hAnsi="Calibri" w:cs="Calibri"/>
          <w:sz w:val="22"/>
          <w:szCs w:val="22"/>
        </w:rPr>
        <w:t>Exécution du marché</w:t>
      </w:r>
      <w:r w:rsidRPr="00750DFC">
        <w:rPr>
          <w:rFonts w:ascii="Calibri" w:hAnsi="Calibri" w:cs="Calibri"/>
          <w:sz w:val="22"/>
          <w:szCs w:val="22"/>
        </w:rPr>
        <w:t> </w:t>
      </w:r>
    </w:p>
    <w:p w14:paraId="0F7FF80A" w14:textId="77777777" w:rsidR="00750DFC" w:rsidRDefault="00750DFC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3B5B4604" w14:textId="77777777" w:rsidR="00D904F7" w:rsidRPr="00D904F7" w:rsidRDefault="00D904F7" w:rsidP="00D904F7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D904F7">
        <w:rPr>
          <w:rFonts w:ascii="Calibri" w:hAnsi="Calibri" w:cs="Calibri"/>
          <w:sz w:val="22"/>
          <w:szCs w:val="22"/>
        </w:rPr>
        <w:t xml:space="preserve">La personne physique chargée du marché est : </w:t>
      </w:r>
      <w:r w:rsidR="000048A1">
        <w:rPr>
          <w:rFonts w:ascii="Calibri" w:hAnsi="Calibri" w:cs="Calibri"/>
          <w:sz w:val="22"/>
          <w:szCs w:val="22"/>
        </w:rPr>
        <w:t>________________________</w:t>
      </w:r>
    </w:p>
    <w:p w14:paraId="3799CBA4" w14:textId="77777777" w:rsidR="00D904F7" w:rsidRDefault="00D904F7" w:rsidP="00D904F7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  <w:r w:rsidRPr="00D904F7">
        <w:rPr>
          <w:rFonts w:ascii="Calibri" w:hAnsi="Calibri" w:cs="Calibri"/>
          <w:sz w:val="22"/>
          <w:szCs w:val="22"/>
        </w:rPr>
        <w:t xml:space="preserve">Son suppléant est : </w:t>
      </w:r>
      <w:r w:rsidR="000048A1">
        <w:rPr>
          <w:rFonts w:ascii="Calibri" w:hAnsi="Calibri" w:cs="Calibri"/>
          <w:sz w:val="22"/>
          <w:szCs w:val="22"/>
        </w:rPr>
        <w:t>_________________________</w:t>
      </w:r>
    </w:p>
    <w:p w14:paraId="2226114C" w14:textId="77777777" w:rsidR="00D904F7" w:rsidRPr="000F5C8C" w:rsidRDefault="00D904F7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2972455C" w14:textId="77777777" w:rsidR="00C20945" w:rsidRPr="00CC5EB3" w:rsidRDefault="009A6AFD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B7</w:t>
      </w:r>
      <w:r w:rsidR="00C20945" w:rsidRPr="000F5C8C">
        <w:rPr>
          <w:rFonts w:ascii="Calibri" w:hAnsi="Calibri" w:cs="Calibri"/>
          <w:sz w:val="22"/>
          <w:szCs w:val="22"/>
        </w:rPr>
        <w:t xml:space="preserve"> – Part des prestations </w:t>
      </w:r>
      <w:r w:rsidR="005D795E" w:rsidRPr="000F5C8C">
        <w:rPr>
          <w:rFonts w:ascii="Calibri" w:hAnsi="Calibri" w:cs="Calibri"/>
          <w:sz w:val="22"/>
          <w:szCs w:val="22"/>
        </w:rPr>
        <w:t xml:space="preserve">non </w:t>
      </w:r>
      <w:r w:rsidR="00C20945" w:rsidRPr="000F5C8C">
        <w:rPr>
          <w:rFonts w:ascii="Calibri" w:hAnsi="Calibri" w:cs="Calibri"/>
          <w:sz w:val="22"/>
          <w:szCs w:val="22"/>
        </w:rPr>
        <w:t>sous traitées</w:t>
      </w:r>
      <w:r w:rsidR="00C20945" w:rsidRPr="00CC5EB3">
        <w:rPr>
          <w:rFonts w:ascii="Calibri" w:hAnsi="Calibri" w:cs="Calibri"/>
          <w:sz w:val="22"/>
          <w:szCs w:val="22"/>
        </w:rPr>
        <w:t> :</w:t>
      </w:r>
    </w:p>
    <w:p w14:paraId="1FDBAF78" w14:textId="77777777" w:rsidR="00D434B9" w:rsidRPr="000F5C8C" w:rsidRDefault="00D434B9" w:rsidP="005D795E">
      <w:pPr>
        <w:pStyle w:val="xmsonormal"/>
        <w:autoSpaceDE w:val="0"/>
        <w:autoSpaceDN w:val="0"/>
        <w:jc w:val="both"/>
        <w:rPr>
          <w:rFonts w:ascii="Calibri" w:eastAsia="Times New Roman" w:hAnsi="Calibri" w:cs="Calibri"/>
          <w:bCs/>
          <w:iCs/>
          <w:sz w:val="22"/>
          <w:szCs w:val="22"/>
          <w:lang w:eastAsia="zh-CN"/>
        </w:rPr>
      </w:pPr>
    </w:p>
    <w:p w14:paraId="49E7484A" w14:textId="77777777"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 Le titulaire souhaite ne pas confier l’exécution d’une partie des prestations à des sous-traitants ayant droit au paiement direct :</w:t>
      </w:r>
    </w:p>
    <w:p w14:paraId="48CD137A" w14:textId="2C6BACC9" w:rsidR="005D795E" w:rsidRPr="000F5C8C" w:rsidRDefault="005D795E" w:rsidP="005D795E">
      <w:pPr>
        <w:pStyle w:val="xmsonormal"/>
        <w:autoSpaceDE w:val="0"/>
        <w:autoSpaceDN w:val="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 xml:space="preserve">Cette partie non sous-traitée est au maximum de : </w:t>
      </w:r>
      <w:r w:rsidR="000048A1">
        <w:rPr>
          <w:rFonts w:ascii="Calibri" w:hAnsi="Calibri" w:cs="Calibri"/>
          <w:bCs/>
          <w:sz w:val="22"/>
          <w:szCs w:val="22"/>
          <w:lang w:eastAsia="en-US"/>
        </w:rPr>
        <w:t>____________________</w:t>
      </w:r>
      <w:r w:rsidR="00D434B9" w:rsidRPr="000F5C8C">
        <w:rPr>
          <w:rFonts w:ascii="Calibri" w:hAnsi="Calibri" w:cs="Calibri"/>
          <w:bCs/>
          <w:sz w:val="22"/>
          <w:szCs w:val="22"/>
          <w:lang w:eastAsia="en-US"/>
        </w:rPr>
        <w:t xml:space="preserve"> € (</w:t>
      </w:r>
      <w:r w:rsidR="00E100D8">
        <w:rPr>
          <w:rFonts w:ascii="Calibri" w:hAnsi="Calibri" w:cs="Calibri"/>
          <w:bCs/>
          <w:sz w:val="22"/>
          <w:szCs w:val="22"/>
          <w:lang w:eastAsia="en-US"/>
        </w:rPr>
        <w:t>HT</w:t>
      </w:r>
      <w:bookmarkStart w:id="0" w:name="_GoBack"/>
      <w:bookmarkEnd w:id="0"/>
      <w:r w:rsidR="00D434B9" w:rsidRPr="000F5C8C">
        <w:rPr>
          <w:rFonts w:ascii="Calibri" w:hAnsi="Calibri" w:cs="Calibri"/>
          <w:bCs/>
          <w:sz w:val="22"/>
          <w:szCs w:val="22"/>
          <w:lang w:eastAsia="en-US"/>
        </w:rPr>
        <w:t>). </w:t>
      </w:r>
    </w:p>
    <w:p w14:paraId="7E710BEE" w14:textId="77777777" w:rsidR="00CE4064" w:rsidRPr="000F5C8C" w:rsidRDefault="00CE4064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14:paraId="51E396C8" w14:textId="77777777" w:rsidR="00CE4064" w:rsidRPr="000F5C8C" w:rsidRDefault="00CE4064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14:paraId="231C5119" w14:textId="77777777" w:rsidR="009B1CD0" w:rsidRPr="00CC5EB3" w:rsidRDefault="009B1CD0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 w:rsidR="009A6AFD">
        <w:rPr>
          <w:rFonts w:ascii="Calibri" w:hAnsi="Calibri" w:cs="Calibri"/>
          <w:sz w:val="22"/>
          <w:szCs w:val="22"/>
        </w:rPr>
        <w:t>8</w:t>
      </w:r>
      <w:r w:rsidRPr="000F5C8C">
        <w:rPr>
          <w:rFonts w:ascii="Calibri" w:hAnsi="Calibri" w:cs="Calibri"/>
          <w:sz w:val="22"/>
          <w:szCs w:val="22"/>
        </w:rPr>
        <w:t xml:space="preserve"> - Compte (s) à créditer :</w:t>
      </w:r>
    </w:p>
    <w:p w14:paraId="105FE8C7" w14:textId="77777777" w:rsidR="00C20945" w:rsidRPr="000F5C8C" w:rsidRDefault="00C20945" w:rsidP="00C20945">
      <w:pPr>
        <w:tabs>
          <w:tab w:val="left" w:pos="9072"/>
        </w:tabs>
        <w:ind w:right="-1"/>
        <w:jc w:val="both"/>
        <w:rPr>
          <w:rFonts w:ascii="Calibri" w:hAnsi="Calibri"/>
          <w:color w:val="000000"/>
          <w:sz w:val="22"/>
          <w:szCs w:val="22"/>
        </w:rPr>
      </w:pPr>
    </w:p>
    <w:p w14:paraId="4A71D2B7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14:paraId="0BAD87B5" w14:textId="77777777" w:rsidR="005D795E" w:rsidRPr="000F5C8C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 ou titulaire</w:t>
      </w:r>
    </w:p>
    <w:p w14:paraId="1B3BDA56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CB3513" w:rsidRPr="000F5C8C">
        <w:rPr>
          <w:rFonts w:ascii="Calibri" w:hAnsi="Calibri" w:cs="Calibri"/>
          <w:sz w:val="22"/>
          <w:szCs w:val="22"/>
        </w:rPr>
        <w:t>Du</w:t>
      </w:r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14:paraId="6233D5D4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799F15E1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67176035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06D2BAAF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5D506E7D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14:paraId="71ABA3F9" w14:textId="77777777" w:rsidR="005D795E" w:rsidRPr="000F5C8C" w:rsidRDefault="005D795E" w:rsidP="005D795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14:paraId="60BE7D3E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CB3513" w:rsidRPr="000F5C8C">
        <w:rPr>
          <w:rFonts w:ascii="Calibri" w:hAnsi="Calibri" w:cs="Calibri"/>
          <w:sz w:val="22"/>
          <w:szCs w:val="22"/>
        </w:rPr>
        <w:t>Du</w:t>
      </w:r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14:paraId="06D7A20C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197056C4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05BD5DB8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4CC11E61" w14:textId="77777777"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14:paraId="27B75478" w14:textId="77777777" w:rsidR="009B1CD0" w:rsidRPr="000F5C8C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3F304248" w14:textId="77777777" w:rsidR="009B1CD0" w:rsidRPr="00CC5EB3" w:rsidRDefault="009B1CD0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 w:rsidR="009A6AFD">
        <w:rPr>
          <w:rFonts w:ascii="Calibri" w:hAnsi="Calibri" w:cs="Calibri"/>
          <w:sz w:val="22"/>
          <w:szCs w:val="22"/>
        </w:rPr>
        <w:t>9</w:t>
      </w:r>
      <w:r w:rsidR="00BF3C9D">
        <w:rPr>
          <w:rFonts w:ascii="Calibri" w:hAnsi="Calibri" w:cs="Calibri"/>
          <w:sz w:val="22"/>
          <w:szCs w:val="22"/>
        </w:rPr>
        <w:t xml:space="preserve"> - </w:t>
      </w:r>
      <w:r w:rsidR="00CB3513">
        <w:rPr>
          <w:rFonts w:ascii="Calibri" w:hAnsi="Calibri" w:cs="Calibri"/>
          <w:sz w:val="22"/>
          <w:szCs w:val="22"/>
        </w:rPr>
        <w:t>Avance</w:t>
      </w:r>
      <w:r w:rsidR="00CB3513" w:rsidRPr="000F5C8C">
        <w:rPr>
          <w:rFonts w:ascii="Calibri" w:hAnsi="Calibri" w:cs="Calibri"/>
          <w:sz w:val="22"/>
          <w:szCs w:val="22"/>
        </w:rPr>
        <w:t xml:space="preserve"> :</w:t>
      </w:r>
    </w:p>
    <w:p w14:paraId="396B90F5" w14:textId="77777777"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14:paraId="6EA4E7CF" w14:textId="77777777"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0048A1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100D8">
        <w:rPr>
          <w:rFonts w:ascii="Calibri" w:hAnsi="Calibri" w:cs="Calibri"/>
          <w:sz w:val="22"/>
          <w:szCs w:val="22"/>
        </w:rPr>
      </w:r>
      <w:r w:rsidR="00E100D8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14:paraId="475DE41D" w14:textId="77777777"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7805065F" w14:textId="77777777" w:rsidR="00257F73" w:rsidRPr="00CC5EB3" w:rsidRDefault="00257F73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 w:rsidR="009A6AFD">
        <w:rPr>
          <w:rFonts w:ascii="Calibri" w:hAnsi="Calibri" w:cs="Calibri"/>
          <w:sz w:val="22"/>
          <w:szCs w:val="22"/>
        </w:rPr>
        <w:t>10</w:t>
      </w:r>
      <w:r w:rsidRPr="000F5C8C">
        <w:rPr>
          <w:rFonts w:ascii="Calibri" w:hAnsi="Calibri" w:cs="Calibri"/>
          <w:sz w:val="22"/>
          <w:szCs w:val="22"/>
        </w:rPr>
        <w:t xml:space="preserve"> - Durée d’exécution du marché</w:t>
      </w:r>
      <w:r w:rsidR="0093794C" w:rsidRPr="000F5C8C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:</w:t>
      </w:r>
      <w:r w:rsidR="00B97A78" w:rsidRPr="000F5C8C">
        <w:rPr>
          <w:rFonts w:ascii="Calibri" w:hAnsi="Calibri" w:cs="Calibri"/>
          <w:sz w:val="22"/>
          <w:szCs w:val="22"/>
        </w:rPr>
        <w:t xml:space="preserve"> </w:t>
      </w:r>
    </w:p>
    <w:p w14:paraId="73D2628B" w14:textId="77777777" w:rsidR="00380DDD" w:rsidRPr="000F5C8C" w:rsidRDefault="00380DDD" w:rsidP="00257F73">
      <w:pPr>
        <w:shd w:val="clear" w:color="auto" w:fill="FFFFFF"/>
        <w:ind w:right="140"/>
        <w:jc w:val="both"/>
        <w:rPr>
          <w:rFonts w:ascii="Calibri" w:hAnsi="Calibri" w:cs="Arial"/>
          <w:sz w:val="22"/>
          <w:szCs w:val="22"/>
        </w:rPr>
      </w:pPr>
    </w:p>
    <w:p w14:paraId="691B6E66" w14:textId="77777777" w:rsidR="005D178B" w:rsidRPr="000F5C8C" w:rsidRDefault="00D904F7" w:rsidP="005D178B">
      <w:p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22"/>
          <w:szCs w:val="22"/>
          <w:highlight w:val="yellow"/>
        </w:rPr>
      </w:pPr>
      <w:r w:rsidRPr="00D904F7">
        <w:rPr>
          <w:rFonts w:ascii="Calibri" w:hAnsi="Calibri" w:cs="Calibri"/>
          <w:sz w:val="22"/>
          <w:szCs w:val="22"/>
        </w:rPr>
        <w:t xml:space="preserve">Par dérogation à l’article 13.1. </w:t>
      </w:r>
      <w:proofErr w:type="gramStart"/>
      <w:r w:rsidRPr="00D904F7">
        <w:rPr>
          <w:rFonts w:ascii="Calibri" w:hAnsi="Calibri" w:cs="Calibri"/>
          <w:sz w:val="22"/>
          <w:szCs w:val="22"/>
        </w:rPr>
        <w:t>du</w:t>
      </w:r>
      <w:proofErr w:type="gramEnd"/>
      <w:r w:rsidRPr="00D904F7">
        <w:rPr>
          <w:rFonts w:ascii="Calibri" w:hAnsi="Calibri" w:cs="Calibri"/>
          <w:sz w:val="22"/>
          <w:szCs w:val="22"/>
        </w:rPr>
        <w:t xml:space="preserve"> CCAG PI, la durée du marché s’étend de la date de l’ordre de service n°1 suivant la notification du marché jusqu’à la fin de la période de garantie de parfait achèvement (telle que définie à l’article 44.1 du CCAG applicable aux marchés publics de travaux).</w:t>
      </w:r>
    </w:p>
    <w:p w14:paraId="5C671B4A" w14:textId="77777777"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14:paraId="7A8ED6B9" w14:textId="77777777" w:rsidR="00160865" w:rsidRPr="00CC5EB3" w:rsidRDefault="009A6AFD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B11</w:t>
      </w:r>
      <w:r w:rsidR="00160865" w:rsidRPr="000F5C8C">
        <w:rPr>
          <w:rFonts w:ascii="Calibri" w:hAnsi="Calibri" w:cs="Calibri"/>
          <w:sz w:val="22"/>
          <w:szCs w:val="22"/>
        </w:rPr>
        <w:t xml:space="preserve"> – Mois d’établissement des prix </w:t>
      </w:r>
    </w:p>
    <w:p w14:paraId="54D0662D" w14:textId="77777777" w:rsidR="00160865" w:rsidRPr="000F5C8C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14:paraId="59ECA6A3" w14:textId="77777777" w:rsidR="00160865" w:rsidRPr="000F5C8C" w:rsidRDefault="00160865" w:rsidP="00160865">
      <w:pPr>
        <w:rPr>
          <w:rFonts w:ascii="Calibri" w:hAnsi="Calibri"/>
          <w:sz w:val="22"/>
          <w:szCs w:val="22"/>
        </w:rPr>
      </w:pPr>
      <w:r w:rsidRPr="000F5C8C">
        <w:rPr>
          <w:rFonts w:ascii="Calibri" w:hAnsi="Calibri"/>
          <w:sz w:val="22"/>
          <w:szCs w:val="22"/>
        </w:rPr>
        <w:t xml:space="preserve">Les prix sont réputés établis sur la base des conditions économiques du </w:t>
      </w:r>
      <w:r w:rsidRPr="00A33946">
        <w:rPr>
          <w:rFonts w:ascii="Calibri" w:hAnsi="Calibri"/>
          <w:sz w:val="22"/>
          <w:szCs w:val="22"/>
        </w:rPr>
        <w:t xml:space="preserve">mois m0 : </w:t>
      </w:r>
      <w:r w:rsidR="00BF7FFB">
        <w:rPr>
          <w:rFonts w:ascii="Calibri" w:hAnsi="Calibri"/>
          <w:b/>
          <w:sz w:val="22"/>
          <w:szCs w:val="22"/>
        </w:rPr>
        <w:t>Novembre</w:t>
      </w:r>
      <w:r w:rsidR="00CC5EB3">
        <w:rPr>
          <w:rFonts w:ascii="Calibri" w:hAnsi="Calibri"/>
          <w:b/>
          <w:sz w:val="22"/>
          <w:szCs w:val="22"/>
        </w:rPr>
        <w:t xml:space="preserve"> 2025</w:t>
      </w:r>
    </w:p>
    <w:p w14:paraId="66C19055" w14:textId="77777777" w:rsidR="00B73584" w:rsidRPr="000F5C8C" w:rsidRDefault="00B73584" w:rsidP="00160865">
      <w:pPr>
        <w:rPr>
          <w:rFonts w:ascii="Calibri" w:hAnsi="Calibri"/>
          <w:sz w:val="22"/>
          <w:szCs w:val="22"/>
        </w:rPr>
      </w:pPr>
    </w:p>
    <w:tbl>
      <w:tblPr>
        <w:tblW w:w="10419" w:type="dxa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14:paraId="46FBDBC1" w14:textId="77777777" w:rsidTr="00CA61FE">
        <w:tc>
          <w:tcPr>
            <w:tcW w:w="10419" w:type="dxa"/>
            <w:shd w:val="clear" w:color="auto" w:fill="00B0F0"/>
          </w:tcPr>
          <w:p w14:paraId="2ACAF3E8" w14:textId="77777777" w:rsidR="009B1CD0" w:rsidRPr="000F5C8C" w:rsidRDefault="00257F73" w:rsidP="00CC5EB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marché 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14:paraId="472A5819" w14:textId="77777777" w:rsidR="009B1CD0" w:rsidRPr="000F5C8C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E82A0E2" w14:textId="77777777" w:rsidR="00332B12" w:rsidRPr="00CC5EB3" w:rsidRDefault="00257F73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C</w:t>
      </w:r>
      <w:r w:rsidR="00332B12" w:rsidRPr="000F5C8C">
        <w:rPr>
          <w:rFonts w:ascii="Calibri" w:hAnsi="Calibri" w:cs="Calibri"/>
          <w:sz w:val="22"/>
          <w:szCs w:val="22"/>
        </w:rPr>
        <w:t xml:space="preserve">1 – Signature du marché par le </w:t>
      </w:r>
      <w:r w:rsidR="00D41AD4" w:rsidRPr="000F5C8C">
        <w:rPr>
          <w:rFonts w:ascii="Calibri" w:hAnsi="Calibri" w:cs="Calibri"/>
          <w:sz w:val="22"/>
          <w:szCs w:val="22"/>
        </w:rPr>
        <w:t>candidat</w:t>
      </w:r>
      <w:r w:rsidR="00332B12" w:rsidRPr="000F5C8C">
        <w:rPr>
          <w:rFonts w:ascii="Calibri" w:hAnsi="Calibri" w:cs="Calibri"/>
          <w:sz w:val="22"/>
          <w:szCs w:val="22"/>
        </w:rPr>
        <w:t xml:space="preserve"> individuel :</w:t>
      </w:r>
    </w:p>
    <w:p w14:paraId="3462C3DC" w14:textId="77777777" w:rsidR="00332B12" w:rsidRPr="000F5C8C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14:paraId="1F32D03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0ACE2" w14:textId="77777777"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50F52B66" w14:textId="77777777" w:rsidR="00332B12" w:rsidRPr="000F5C8C" w:rsidRDefault="00332B12" w:rsidP="000048A1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 w:rsidR="000048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EC4F7" w14:textId="77777777"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71A90" w14:textId="77777777"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14:paraId="4D99CDF1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69C562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C63BC9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F0592D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07E720A" w14:textId="77777777" w:rsidR="00212A92" w:rsidRDefault="00212A92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2DE9BB28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ABDB8FB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5B6E7203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718CE9B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4DBAF144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17C69931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8EFBE53" w14:textId="77777777" w:rsidR="00BF7FFB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6065419A" w14:textId="77777777" w:rsidR="00BF7FFB" w:rsidRPr="000F5C8C" w:rsidRDefault="00BF7FFB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2792ADC7" w14:textId="77777777"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14:paraId="4121764C" w14:textId="77777777" w:rsidR="00332B12" w:rsidRPr="00CC5EB3" w:rsidRDefault="00257F73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t>C</w:t>
      </w:r>
      <w:r w:rsidR="00332B12" w:rsidRPr="000F5C8C">
        <w:rPr>
          <w:rFonts w:ascii="Calibri" w:hAnsi="Calibri" w:cs="Calibri"/>
          <w:sz w:val="22"/>
          <w:szCs w:val="22"/>
        </w:rPr>
        <w:t>2 – Signature du marché en cas de groupement :</w:t>
      </w:r>
    </w:p>
    <w:p w14:paraId="3BC414A1" w14:textId="77777777" w:rsidR="00332B12" w:rsidRPr="000F5C8C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6C584837" w14:textId="77777777" w:rsidR="00F56816" w:rsidRPr="000F5C8C" w:rsidRDefault="00F56816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14:paraId="053E78D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75D1F" w14:textId="77777777"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0E1C1A8C" w14:textId="77777777" w:rsidR="00332B12" w:rsidRPr="000F5C8C" w:rsidRDefault="00332B12" w:rsidP="000048A1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</w:t>
            </w:r>
            <w:r w:rsidR="000048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3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32DBF" w14:textId="77777777"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DDC4" w14:textId="77777777"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14:paraId="2E476C4B" w14:textId="77777777" w:rsidTr="00CC5EB3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14:paraId="48AE2193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14:paraId="5B4AE5F5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364D4DF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14:paraId="4E446C35" w14:textId="77777777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51247B3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9555853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2A27C4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14:paraId="6BC61BE5" w14:textId="77777777" w:rsidTr="00CC5EB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14:paraId="31F81D93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14:paraId="16934E98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14:paraId="2C3AEDEB" w14:textId="77777777"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A2923FE" w14:textId="77777777" w:rsidR="0030713A" w:rsidRPr="000F5C8C" w:rsidRDefault="0030713A" w:rsidP="005846FB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07568E3C" w14:textId="77777777" w:rsidR="00DA41B7" w:rsidRPr="00CC5EB3" w:rsidRDefault="00CC5EB3" w:rsidP="00CC5EB3">
      <w:pPr>
        <w:pStyle w:val="Titre2"/>
        <w:shd w:val="clear" w:color="auto" w:fill="BDD6EE" w:themeFill="accent1" w:themeFillTint="66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CC5EB3">
        <w:rPr>
          <w:rFonts w:ascii="Calibri" w:hAnsi="Calibri" w:cs="Calibri"/>
          <w:sz w:val="22"/>
          <w:szCs w:val="22"/>
        </w:rPr>
        <w:t>C</w:t>
      </w:r>
      <w:r w:rsidR="00CB3513" w:rsidRPr="00CC5EB3">
        <w:rPr>
          <w:rFonts w:ascii="Calibri" w:hAnsi="Calibri" w:cs="Calibri"/>
          <w:sz w:val="22"/>
          <w:szCs w:val="22"/>
        </w:rPr>
        <w:t>3 –</w:t>
      </w:r>
      <w:r w:rsidR="00DA41B7" w:rsidRPr="00CC5EB3">
        <w:rPr>
          <w:rFonts w:ascii="Calibri" w:hAnsi="Calibri" w:cs="Calibri"/>
          <w:sz w:val="22"/>
          <w:szCs w:val="22"/>
        </w:rPr>
        <w:t xml:space="preserve"> Désignation de l’acheteur </w:t>
      </w:r>
    </w:p>
    <w:p w14:paraId="1E9B47CD" w14:textId="77777777"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14:paraId="461E3932" w14:textId="77777777"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14:paraId="10851613" w14:textId="77777777"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14:paraId="5CAC8163" w14:textId="77777777"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14:paraId="60EC8C6D" w14:textId="77777777"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14:paraId="6DD42D27" w14:textId="77777777"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14:paraId="7FD51F29" w14:textId="77777777"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 ou de l’accord-cadre :</w:t>
      </w:r>
    </w:p>
    <w:p w14:paraId="2E195A9C" w14:textId="77777777" w:rsidR="00DA41B7" w:rsidRPr="00661281" w:rsidRDefault="000048A1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14:paraId="1DB5F01C" w14:textId="77777777"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14:paraId="67C9290D" w14:textId="77777777"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14:paraId="2B38D17C" w14:textId="77777777"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14:paraId="3DC93BE4" w14:textId="77777777"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14:paraId="6C0B7C5B" w14:textId="77777777"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14:paraId="0FAEA9CB" w14:textId="77777777"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14:paraId="3AB4989A" w14:textId="77777777"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D4F2D34" w14:textId="77777777"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14:paraId="2185F4E4" w14:textId="77777777"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14:paraId="2B108FDE" w14:textId="77777777"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14:paraId="356C049A" w14:textId="77777777"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14:paraId="0BF95054" w14:textId="77777777"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14:paraId="768B6BD2" w14:textId="77777777"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14:paraId="5DB4582A" w14:textId="77777777"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14:paraId="6AA72D47" w14:textId="77777777"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14:paraId="2A80FDD2" w14:textId="77777777" w:rsidR="00DA41B7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14:paraId="319632E3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6A2B00E2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0ECDD6D0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09B6B4F2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4148510D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0E5A2EDA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34C40D7B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6045E892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74F80E6A" w14:textId="77777777" w:rsidR="00BF7FFB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6B4DEF7E" w14:textId="77777777" w:rsidR="00BF7FFB" w:rsidRPr="00661281" w:rsidRDefault="00BF7FFB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</w:p>
    <w:p w14:paraId="27E99FB3" w14:textId="77777777"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14:paraId="48A0514C" w14:textId="77777777" w:rsidR="00034F56" w:rsidRPr="000F5C8C" w:rsidRDefault="00034F56" w:rsidP="00034F56">
      <w:pPr>
        <w:pStyle w:val="fcase2metab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lastRenderedPageBreak/>
        <w:sym w:font="Wingdings" w:char="F06E"/>
      </w:r>
      <w:r w:rsidRPr="000F5C8C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0F5C8C">
        <w:rPr>
          <w:rFonts w:ascii="Calibri" w:hAnsi="Calibri" w:cs="Calibri"/>
          <w:sz w:val="22"/>
          <w:szCs w:val="22"/>
        </w:rPr>
        <w:t>Imputation budgétaire </w:t>
      </w:r>
      <w:r w:rsidRPr="00CA61FE">
        <w:rPr>
          <w:rFonts w:ascii="Calibri" w:hAnsi="Calibri" w:cs="Calibri"/>
          <w:sz w:val="22"/>
          <w:szCs w:val="22"/>
        </w:rPr>
        <w:t>:</w:t>
      </w:r>
      <w:r w:rsidR="00D610EC" w:rsidRPr="00CA61FE">
        <w:rPr>
          <w:rFonts w:ascii="Calibri" w:hAnsi="Calibri" w:cs="Calibri"/>
          <w:sz w:val="22"/>
          <w:szCs w:val="22"/>
        </w:rPr>
        <w:t xml:space="preserve"> Classe 2</w:t>
      </w:r>
      <w:r w:rsidR="009D52B4" w:rsidRPr="00CA61FE">
        <w:rPr>
          <w:rFonts w:ascii="Calibri" w:hAnsi="Calibri" w:cs="Calibri"/>
          <w:sz w:val="22"/>
          <w:szCs w:val="22"/>
        </w:rPr>
        <w:t xml:space="preserve"> </w:t>
      </w:r>
    </w:p>
    <w:p w14:paraId="495B9E16" w14:textId="77777777" w:rsidR="0090641F" w:rsidRPr="000F5C8C" w:rsidRDefault="0090641F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14:paraId="6EC6418B" w14:textId="77777777" w:rsidTr="009D52B4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C84C9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730F0834" w14:textId="77777777" w:rsidR="009D52B4" w:rsidRPr="000F5C8C" w:rsidRDefault="00CB3513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AB664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14:paraId="6FF3EBC6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8F5C6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14:paraId="1BE9AE09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14:paraId="751E4F1D" w14:textId="77777777" w:rsidTr="00CC5EB3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14:paraId="46CD6D21" w14:textId="77777777" w:rsidR="000048A1" w:rsidRDefault="000048A1" w:rsidP="009D52B4">
            <w:pPr>
              <w:tabs>
                <w:tab w:val="left" w:pos="851"/>
              </w:tabs>
              <w:snapToGrid w:val="0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0048A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Monsieur le Directeur Général des Hospices Civils de Lyon </w:t>
            </w:r>
          </w:p>
          <w:p w14:paraId="51E059BD" w14:textId="77777777" w:rsidR="009D52B4" w:rsidRPr="00CA61FE" w:rsidRDefault="009D52B4" w:rsidP="009D52B4">
            <w:pPr>
              <w:tabs>
                <w:tab w:val="left" w:pos="851"/>
              </w:tabs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61FE">
              <w:rPr>
                <w:rFonts w:ascii="Calibri" w:hAnsi="Calibri" w:cs="Calibri"/>
                <w:b/>
                <w:bCs/>
                <w:sz w:val="22"/>
                <w:szCs w:val="22"/>
              </w:rPr>
              <w:t>Par délégation,</w:t>
            </w:r>
          </w:p>
          <w:p w14:paraId="26DF7DD4" w14:textId="77777777" w:rsidR="009D52B4" w:rsidRPr="00CA61FE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14:paraId="66EB0382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14:paraId="60F275BB" w14:textId="77777777"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14:paraId="509B692A" w14:textId="77777777"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6CE0A17" w14:textId="77777777"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CE4064" w:rsidRPr="000F5C8C" w:rsidSect="000048A1">
      <w:type w:val="continuous"/>
      <w:pgSz w:w="11906" w:h="16838"/>
      <w:pgMar w:top="454" w:right="851" w:bottom="736" w:left="851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08BA8" w14:textId="77777777" w:rsidR="002511BA" w:rsidRDefault="002511BA">
      <w:r>
        <w:separator/>
      </w:r>
    </w:p>
  </w:endnote>
  <w:endnote w:type="continuationSeparator" w:id="0">
    <w:p w14:paraId="34F4A8B3" w14:textId="77777777" w:rsidR="002511BA" w:rsidRDefault="0025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552756" w14:paraId="34218A88" w14:textId="77777777" w:rsidTr="00034F56">
      <w:trPr>
        <w:tblHeader/>
      </w:trPr>
      <w:tc>
        <w:tcPr>
          <w:tcW w:w="2906" w:type="dxa"/>
          <w:shd w:val="clear" w:color="auto" w:fill="66CCFF"/>
        </w:tcPr>
        <w:p w14:paraId="6406AAF2" w14:textId="77777777" w:rsidR="00552756" w:rsidRPr="00034F56" w:rsidRDefault="0055275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14:paraId="6ED8EE49" w14:textId="77777777" w:rsidR="00552756" w:rsidRPr="00E23E1F" w:rsidRDefault="0055275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14:paraId="133A67B3" w14:textId="77777777" w:rsidR="00552756" w:rsidRPr="000406A1" w:rsidRDefault="0055275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42A8F733" w14:textId="77777777" w:rsidR="00552756" w:rsidRPr="000406A1" w:rsidRDefault="0055275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6F6DD5">
            <w:rPr>
              <w:rStyle w:val="Numrodepage"/>
              <w:rFonts w:cs="Arial"/>
              <w:noProof/>
              <w:sz w:val="16"/>
              <w:szCs w:val="16"/>
            </w:rPr>
            <w:t>1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72029B4" w14:textId="77777777" w:rsidR="00552756" w:rsidRPr="000406A1" w:rsidRDefault="0055275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14:paraId="57ECD7D9" w14:textId="77777777" w:rsidR="00552756" w:rsidRPr="000406A1" w:rsidRDefault="0055275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6F6DD5">
            <w:rPr>
              <w:rStyle w:val="Numrodepage"/>
              <w:rFonts w:cs="Arial"/>
              <w:noProof/>
              <w:sz w:val="16"/>
              <w:szCs w:val="16"/>
            </w:rPr>
            <w:t>5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14:paraId="05CC5010" w14:textId="77777777" w:rsidR="00552756" w:rsidRDefault="00552756" w:rsidP="000048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EBD16" w14:textId="77777777" w:rsidR="002511BA" w:rsidRDefault="002511BA">
      <w:r>
        <w:separator/>
      </w:r>
    </w:p>
  </w:footnote>
  <w:footnote w:type="continuationSeparator" w:id="0">
    <w:p w14:paraId="494A7D36" w14:textId="77777777" w:rsidR="002511BA" w:rsidRDefault="002511BA">
      <w:r>
        <w:continuationSeparator/>
      </w:r>
    </w:p>
  </w:footnote>
  <w:footnote w:id="1">
    <w:p w14:paraId="267A2225" w14:textId="77777777" w:rsidR="000048A1" w:rsidRPr="000048A1" w:rsidRDefault="000048A1" w:rsidP="000048A1">
      <w:pPr>
        <w:tabs>
          <w:tab w:val="left" w:pos="851"/>
        </w:tabs>
        <w:rPr>
          <w:rFonts w:ascii="Calibri" w:hAnsi="Calibri" w:cs="Calibri"/>
          <w:b/>
          <w:szCs w:val="22"/>
        </w:rPr>
      </w:pPr>
      <w:r w:rsidRPr="000048A1">
        <w:rPr>
          <w:rStyle w:val="Appelnotedebasdep"/>
          <w:sz w:val="18"/>
        </w:rPr>
        <w:footnoteRef/>
      </w:r>
      <w:r w:rsidRPr="000048A1">
        <w:rPr>
          <w:rFonts w:ascii="Calibri" w:hAnsi="Calibri" w:cs="Calibri"/>
          <w:i/>
          <w:szCs w:val="22"/>
        </w:rPr>
        <w:t>Cocher la case correspondante</w:t>
      </w:r>
    </w:p>
    <w:p w14:paraId="367CB730" w14:textId="77777777" w:rsidR="000048A1" w:rsidRDefault="000048A1">
      <w:pPr>
        <w:pStyle w:val="Notedebasdepage"/>
      </w:pPr>
    </w:p>
  </w:footnote>
  <w:footnote w:id="2">
    <w:p w14:paraId="698C8CCB" w14:textId="77777777" w:rsidR="000048A1" w:rsidRDefault="000048A1" w:rsidP="000048A1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  <w:p w14:paraId="50023836" w14:textId="77777777" w:rsidR="000048A1" w:rsidRDefault="000048A1">
      <w:pPr>
        <w:pStyle w:val="Notedebasdepage"/>
      </w:pPr>
    </w:p>
  </w:footnote>
  <w:footnote w:id="3">
    <w:p w14:paraId="0033621D" w14:textId="77777777" w:rsidR="000048A1" w:rsidRDefault="000048A1" w:rsidP="000048A1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  <w:p w14:paraId="4E4794A1" w14:textId="77777777" w:rsidR="000048A1" w:rsidRDefault="000048A1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4" w15:restartNumberingAfterBreak="0">
    <w:nsid w:val="2B0472BE"/>
    <w:multiLevelType w:val="hybridMultilevel"/>
    <w:tmpl w:val="7FBCB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8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4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48A1"/>
    <w:rsid w:val="00006ED0"/>
    <w:rsid w:val="00034F56"/>
    <w:rsid w:val="00036500"/>
    <w:rsid w:val="000406A1"/>
    <w:rsid w:val="00062F94"/>
    <w:rsid w:val="00067532"/>
    <w:rsid w:val="000A2E05"/>
    <w:rsid w:val="000E0020"/>
    <w:rsid w:val="000E1F7D"/>
    <w:rsid w:val="000F596C"/>
    <w:rsid w:val="000F5C8C"/>
    <w:rsid w:val="001007BB"/>
    <w:rsid w:val="00102AE2"/>
    <w:rsid w:val="00112753"/>
    <w:rsid w:val="0014125A"/>
    <w:rsid w:val="00147F02"/>
    <w:rsid w:val="0015633D"/>
    <w:rsid w:val="00160865"/>
    <w:rsid w:val="001619A4"/>
    <w:rsid w:val="00166B56"/>
    <w:rsid w:val="00167376"/>
    <w:rsid w:val="00173C3D"/>
    <w:rsid w:val="00183764"/>
    <w:rsid w:val="00190D04"/>
    <w:rsid w:val="001B38C4"/>
    <w:rsid w:val="001C40C0"/>
    <w:rsid w:val="001C708A"/>
    <w:rsid w:val="001C733C"/>
    <w:rsid w:val="001D45C5"/>
    <w:rsid w:val="001D5107"/>
    <w:rsid w:val="001F0054"/>
    <w:rsid w:val="001F4DE2"/>
    <w:rsid w:val="0020164B"/>
    <w:rsid w:val="00212A92"/>
    <w:rsid w:val="0021527A"/>
    <w:rsid w:val="0021797C"/>
    <w:rsid w:val="00225A1A"/>
    <w:rsid w:val="00225E06"/>
    <w:rsid w:val="0023723A"/>
    <w:rsid w:val="00240E3D"/>
    <w:rsid w:val="00242E01"/>
    <w:rsid w:val="002477D5"/>
    <w:rsid w:val="002511BA"/>
    <w:rsid w:val="00257F73"/>
    <w:rsid w:val="00272E99"/>
    <w:rsid w:val="002808C0"/>
    <w:rsid w:val="002904AF"/>
    <w:rsid w:val="00294ADA"/>
    <w:rsid w:val="002A004C"/>
    <w:rsid w:val="002A45B4"/>
    <w:rsid w:val="002C2CA3"/>
    <w:rsid w:val="002C4B3E"/>
    <w:rsid w:val="002C517B"/>
    <w:rsid w:val="002C79D6"/>
    <w:rsid w:val="002D1E14"/>
    <w:rsid w:val="0030713A"/>
    <w:rsid w:val="00313D59"/>
    <w:rsid w:val="00332B12"/>
    <w:rsid w:val="003424EE"/>
    <w:rsid w:val="003435FF"/>
    <w:rsid w:val="00343DF7"/>
    <w:rsid w:val="00351A40"/>
    <w:rsid w:val="00354C04"/>
    <w:rsid w:val="00375720"/>
    <w:rsid w:val="00380DDD"/>
    <w:rsid w:val="00382B6D"/>
    <w:rsid w:val="00382D30"/>
    <w:rsid w:val="00385C82"/>
    <w:rsid w:val="00385E76"/>
    <w:rsid w:val="003C1C51"/>
    <w:rsid w:val="003C45B2"/>
    <w:rsid w:val="003C5546"/>
    <w:rsid w:val="003D25A1"/>
    <w:rsid w:val="003E68B5"/>
    <w:rsid w:val="003F0C9B"/>
    <w:rsid w:val="00407740"/>
    <w:rsid w:val="00420F93"/>
    <w:rsid w:val="0043706E"/>
    <w:rsid w:val="0044597F"/>
    <w:rsid w:val="004A0DE6"/>
    <w:rsid w:val="004A7169"/>
    <w:rsid w:val="004E35A2"/>
    <w:rsid w:val="004E75A6"/>
    <w:rsid w:val="004F41DC"/>
    <w:rsid w:val="00505E5A"/>
    <w:rsid w:val="00514DAF"/>
    <w:rsid w:val="0051717E"/>
    <w:rsid w:val="005250BF"/>
    <w:rsid w:val="00532EC7"/>
    <w:rsid w:val="0053536D"/>
    <w:rsid w:val="00536651"/>
    <w:rsid w:val="00541CA3"/>
    <w:rsid w:val="00546FD1"/>
    <w:rsid w:val="00552756"/>
    <w:rsid w:val="005546A9"/>
    <w:rsid w:val="0055487F"/>
    <w:rsid w:val="00576248"/>
    <w:rsid w:val="005846FB"/>
    <w:rsid w:val="00593CB2"/>
    <w:rsid w:val="00594739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1DC2"/>
    <w:rsid w:val="005F7AFB"/>
    <w:rsid w:val="0061068C"/>
    <w:rsid w:val="00633054"/>
    <w:rsid w:val="0064560F"/>
    <w:rsid w:val="00646446"/>
    <w:rsid w:val="00653803"/>
    <w:rsid w:val="00656541"/>
    <w:rsid w:val="00660727"/>
    <w:rsid w:val="0066709B"/>
    <w:rsid w:val="00671052"/>
    <w:rsid w:val="006917A0"/>
    <w:rsid w:val="00693CE4"/>
    <w:rsid w:val="006C4338"/>
    <w:rsid w:val="006D4221"/>
    <w:rsid w:val="006F3DF9"/>
    <w:rsid w:val="006F6DD5"/>
    <w:rsid w:val="0070386B"/>
    <w:rsid w:val="007060E5"/>
    <w:rsid w:val="00710FD6"/>
    <w:rsid w:val="00714265"/>
    <w:rsid w:val="00730F88"/>
    <w:rsid w:val="00750DFC"/>
    <w:rsid w:val="00752022"/>
    <w:rsid w:val="0075465D"/>
    <w:rsid w:val="00757151"/>
    <w:rsid w:val="007613FF"/>
    <w:rsid w:val="00764D95"/>
    <w:rsid w:val="0078103C"/>
    <w:rsid w:val="007909E0"/>
    <w:rsid w:val="0079785C"/>
    <w:rsid w:val="007A0A33"/>
    <w:rsid w:val="007A29BE"/>
    <w:rsid w:val="007C2FA7"/>
    <w:rsid w:val="007D0BC8"/>
    <w:rsid w:val="007D73E4"/>
    <w:rsid w:val="007D7A65"/>
    <w:rsid w:val="007E39D3"/>
    <w:rsid w:val="007F0861"/>
    <w:rsid w:val="007F5B60"/>
    <w:rsid w:val="007F68A6"/>
    <w:rsid w:val="0083205E"/>
    <w:rsid w:val="0083622B"/>
    <w:rsid w:val="00844953"/>
    <w:rsid w:val="00844DAA"/>
    <w:rsid w:val="00851452"/>
    <w:rsid w:val="00890DD1"/>
    <w:rsid w:val="008912FB"/>
    <w:rsid w:val="008A281D"/>
    <w:rsid w:val="008A55EB"/>
    <w:rsid w:val="008C7D3A"/>
    <w:rsid w:val="008E29AC"/>
    <w:rsid w:val="008E7E95"/>
    <w:rsid w:val="0090641F"/>
    <w:rsid w:val="00907E5B"/>
    <w:rsid w:val="00914303"/>
    <w:rsid w:val="00934503"/>
    <w:rsid w:val="0093794C"/>
    <w:rsid w:val="009420C1"/>
    <w:rsid w:val="009437B8"/>
    <w:rsid w:val="00956D82"/>
    <w:rsid w:val="00970836"/>
    <w:rsid w:val="00983FF3"/>
    <w:rsid w:val="00990E67"/>
    <w:rsid w:val="00994688"/>
    <w:rsid w:val="009A6AFD"/>
    <w:rsid w:val="009B1CD0"/>
    <w:rsid w:val="009B45B9"/>
    <w:rsid w:val="009C6E8A"/>
    <w:rsid w:val="009D52B4"/>
    <w:rsid w:val="00A049B6"/>
    <w:rsid w:val="00A26F40"/>
    <w:rsid w:val="00A33946"/>
    <w:rsid w:val="00A35BC3"/>
    <w:rsid w:val="00A44BED"/>
    <w:rsid w:val="00A738EF"/>
    <w:rsid w:val="00A8000F"/>
    <w:rsid w:val="00A92B03"/>
    <w:rsid w:val="00A94831"/>
    <w:rsid w:val="00AA4214"/>
    <w:rsid w:val="00AA73AC"/>
    <w:rsid w:val="00AA750F"/>
    <w:rsid w:val="00AB0BE2"/>
    <w:rsid w:val="00AE7831"/>
    <w:rsid w:val="00B04500"/>
    <w:rsid w:val="00B054DA"/>
    <w:rsid w:val="00B1548F"/>
    <w:rsid w:val="00B333A1"/>
    <w:rsid w:val="00B605FF"/>
    <w:rsid w:val="00B707CD"/>
    <w:rsid w:val="00B73584"/>
    <w:rsid w:val="00B87564"/>
    <w:rsid w:val="00B97A78"/>
    <w:rsid w:val="00BA3A82"/>
    <w:rsid w:val="00BA44E5"/>
    <w:rsid w:val="00BC00E9"/>
    <w:rsid w:val="00BE0771"/>
    <w:rsid w:val="00BE6078"/>
    <w:rsid w:val="00BF06C5"/>
    <w:rsid w:val="00BF186E"/>
    <w:rsid w:val="00BF3C9D"/>
    <w:rsid w:val="00BF7FFB"/>
    <w:rsid w:val="00C04D2D"/>
    <w:rsid w:val="00C079FC"/>
    <w:rsid w:val="00C20945"/>
    <w:rsid w:val="00C3576D"/>
    <w:rsid w:val="00C43944"/>
    <w:rsid w:val="00C52F47"/>
    <w:rsid w:val="00C56954"/>
    <w:rsid w:val="00C61B2C"/>
    <w:rsid w:val="00C71667"/>
    <w:rsid w:val="00C82C9B"/>
    <w:rsid w:val="00C84AB1"/>
    <w:rsid w:val="00C91060"/>
    <w:rsid w:val="00C911FE"/>
    <w:rsid w:val="00C94BA2"/>
    <w:rsid w:val="00C95779"/>
    <w:rsid w:val="00CA61FE"/>
    <w:rsid w:val="00CB3513"/>
    <w:rsid w:val="00CC0B58"/>
    <w:rsid w:val="00CC5EB3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455"/>
    <w:rsid w:val="00D610EC"/>
    <w:rsid w:val="00D748D1"/>
    <w:rsid w:val="00D80F15"/>
    <w:rsid w:val="00D904F7"/>
    <w:rsid w:val="00DA41B7"/>
    <w:rsid w:val="00DB434D"/>
    <w:rsid w:val="00DD2DA5"/>
    <w:rsid w:val="00E0446B"/>
    <w:rsid w:val="00E100D8"/>
    <w:rsid w:val="00E17BA6"/>
    <w:rsid w:val="00E2322A"/>
    <w:rsid w:val="00E23E1F"/>
    <w:rsid w:val="00E37588"/>
    <w:rsid w:val="00E47798"/>
    <w:rsid w:val="00E605A5"/>
    <w:rsid w:val="00E75FAA"/>
    <w:rsid w:val="00E929EE"/>
    <w:rsid w:val="00EA6B6C"/>
    <w:rsid w:val="00EC02D0"/>
    <w:rsid w:val="00F33742"/>
    <w:rsid w:val="00F46765"/>
    <w:rsid w:val="00F5285E"/>
    <w:rsid w:val="00F56816"/>
    <w:rsid w:val="00F7546F"/>
    <w:rsid w:val="00F81B39"/>
    <w:rsid w:val="00F86ADF"/>
    <w:rsid w:val="00F97369"/>
    <w:rsid w:val="00FA653F"/>
    <w:rsid w:val="00FB18E4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54BE09C9"/>
  <w15:chartTrackingRefBased/>
  <w15:docId w15:val="{90D684C5-B28F-4A2A-B63F-0A518B38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5A1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7D73E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rsid w:val="007D73E4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FF23C-CDE6-4DA6-A3E0-595C073F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14</TotalTime>
  <Pages>6</Pages>
  <Words>1367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8873</CharactersWithSpaces>
  <SharedDoc>false</SharedDoc>
  <HLinks>
    <vt:vector size="24" baseType="variant">
      <vt:variant>
        <vt:i4>7602259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PERRONE, Bruno</cp:lastModifiedBy>
  <cp:revision>8</cp:revision>
  <cp:lastPrinted>2017-02-10T15:34:00Z</cp:lastPrinted>
  <dcterms:created xsi:type="dcterms:W3CDTF">2025-10-13T13:24:00Z</dcterms:created>
  <dcterms:modified xsi:type="dcterms:W3CDTF">2025-10-28T09:12:00Z</dcterms:modified>
</cp:coreProperties>
</file>